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00E80BE" w14:textId="471326C3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 xml:space="preserve">PREGÃO ELETRÔNICO </w:t>
      </w:r>
      <w:r w:rsidRPr="002800F3">
        <w:rPr>
          <w:rFonts w:ascii="Calibri" w:hAnsi="Calibri" w:cs="Calibri"/>
          <w:bCs/>
          <w:sz w:val="24"/>
        </w:rPr>
        <w:t xml:space="preserve">nº </w:t>
      </w:r>
      <w:r w:rsidR="000564B5" w:rsidRPr="002800F3">
        <w:rPr>
          <w:rFonts w:ascii="Calibri" w:hAnsi="Calibri" w:cs="Calibri"/>
          <w:bCs/>
          <w:sz w:val="24"/>
        </w:rPr>
        <w:t>1421</w:t>
      </w:r>
      <w:r w:rsidRPr="002800F3">
        <w:rPr>
          <w:rFonts w:ascii="Calibri" w:hAnsi="Calibri" w:cs="Calibri"/>
          <w:bCs/>
          <w:sz w:val="24"/>
        </w:rPr>
        <w:t>/202</w:t>
      </w:r>
      <w:r w:rsidR="00170C9D" w:rsidRPr="002800F3">
        <w:rPr>
          <w:rFonts w:ascii="Calibri" w:hAnsi="Calibri" w:cs="Calibri"/>
          <w:bCs/>
          <w:sz w:val="24"/>
        </w:rPr>
        <w:t>4</w:t>
      </w:r>
    </w:p>
    <w:p w14:paraId="476DAA2D" w14:textId="13CF3201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 xml:space="preserve"> 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0407161B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bookmarkStart w:id="0" w:name="_Hlk163828157"/>
      <w:r w:rsidRPr="009065E8">
        <w:rPr>
          <w:rFonts w:ascii="Calibri" w:hAnsi="Calibri" w:cs="Calibri"/>
          <w:sz w:val="22"/>
          <w:szCs w:val="22"/>
        </w:rPr>
        <w:t xml:space="preserve">CI </w:t>
      </w:r>
      <w:bookmarkEnd w:id="0"/>
      <w:r w:rsidR="006A3858" w:rsidRPr="00AE0E9E">
        <w:rPr>
          <w:rFonts w:ascii="Calibri" w:hAnsi="Calibri" w:cs="Calibri"/>
          <w:sz w:val="22"/>
          <w:szCs w:val="22"/>
        </w:rPr>
        <w:t>nº 7625826/SSP-SP, CPF 030.106.838-04</w:t>
      </w:r>
      <w:r w:rsidR="006A3858" w:rsidRPr="005711D8">
        <w:rPr>
          <w:rFonts w:ascii="Calibri" w:hAnsi="Calibri" w:cs="Calibri"/>
          <w:sz w:val="22"/>
          <w:szCs w:val="22"/>
        </w:rPr>
        <w:t xml:space="preserve">, </w:t>
      </w:r>
      <w:r w:rsidRPr="005711D8">
        <w:rPr>
          <w:rFonts w:ascii="Calibri" w:hAnsi="Calibri" w:cs="Calibri"/>
          <w:sz w:val="22"/>
          <w:szCs w:val="22"/>
        </w:rPr>
        <w:t xml:space="preserve">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61826F21" w14:textId="77777777" w:rsidR="006A3858" w:rsidRDefault="006A3858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3D939330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 xml:space="preserve">O prazo de vigência da ARP poderá ser prorrogado por igual período, com a comprovação da </w:t>
      </w:r>
      <w:proofErr w:type="spellStart"/>
      <w:r w:rsidRPr="00746E60">
        <w:rPr>
          <w:rFonts w:ascii="Calibri" w:hAnsi="Calibri"/>
          <w:bCs/>
          <w:szCs w:val="22"/>
        </w:rPr>
        <w:t>vantajosidade</w:t>
      </w:r>
      <w:proofErr w:type="spellEnd"/>
      <w:r w:rsidRPr="00746E60">
        <w:rPr>
          <w:rFonts w:ascii="Calibri" w:hAnsi="Calibri"/>
          <w:bCs/>
          <w:szCs w:val="22"/>
        </w:rPr>
        <w:t xml:space="preserve">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420A5236" w:rsidR="00746E60" w:rsidRDefault="00BF224B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6A3858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35CAD62A" w14:textId="77777777" w:rsidR="006A3858" w:rsidRDefault="006A3858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</w:p>
    <w:p w14:paraId="3CBD75EF" w14:textId="77777777" w:rsidR="00865795" w:rsidRPr="00865795" w:rsidRDefault="00865795" w:rsidP="00865795">
      <w:pPr>
        <w:jc w:val="center"/>
        <w:rPr>
          <w:rFonts w:ascii="Calibri" w:hAnsi="Calibri" w:cs="Calibri"/>
          <w:b/>
          <w:sz w:val="22"/>
        </w:rPr>
      </w:pPr>
      <w:r w:rsidRPr="00865795">
        <w:rPr>
          <w:rFonts w:ascii="Calibri" w:hAnsi="Calibri" w:cs="Calibri"/>
          <w:b/>
        </w:rPr>
        <w:t>FUNDAÇÃO UNIVERSIDADE DO ESTADO DE SANTA CATARINA</w:t>
      </w:r>
    </w:p>
    <w:p w14:paraId="4B621CFA" w14:textId="77777777" w:rsidR="00865795" w:rsidRPr="0034514C" w:rsidRDefault="00865795" w:rsidP="00865795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0DFE83C8" w14:textId="77777777" w:rsidR="00865795" w:rsidRPr="00AE67EB" w:rsidRDefault="00865795" w:rsidP="00865795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781244C7" w14:textId="77777777" w:rsidR="00865795" w:rsidRPr="00AE67EB" w:rsidRDefault="00865795" w:rsidP="00865795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FE57E2D" w14:textId="77777777" w:rsidR="00865795" w:rsidRDefault="00865795" w:rsidP="00865795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16A625F6" w14:textId="77777777" w:rsidR="00865795" w:rsidRPr="00865795" w:rsidRDefault="00865795" w:rsidP="00865795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865795">
        <w:rPr>
          <w:rFonts w:ascii="Calibri" w:hAnsi="Calibri" w:cs="Calibri"/>
          <w:b/>
          <w:iCs/>
          <w:sz w:val="22"/>
        </w:rPr>
        <w:t>DECISION SERVICOS DE TECNOLOGIA DA INFORMACAO LTDA</w:t>
      </w:r>
    </w:p>
    <w:p w14:paraId="6754EA7B" w14:textId="77777777" w:rsidR="00865795" w:rsidRDefault="00865795" w:rsidP="00865795">
      <w:pPr>
        <w:ind w:right="27"/>
        <w:jc w:val="center"/>
        <w:rPr>
          <w:rFonts w:ascii="Calibri" w:hAnsi="Calibri" w:cs="Calibri"/>
          <w:iCs/>
          <w:sz w:val="22"/>
        </w:rPr>
      </w:pPr>
      <w:r w:rsidRPr="00865795">
        <w:rPr>
          <w:rFonts w:ascii="Calibri" w:hAnsi="Calibri" w:cs="Calibri"/>
          <w:iCs/>
          <w:sz w:val="22"/>
        </w:rPr>
        <w:t xml:space="preserve">CNPJ 03.535.902/0001-10 </w:t>
      </w:r>
    </w:p>
    <w:p w14:paraId="288FFFCD" w14:textId="7F0B15EC" w:rsidR="00865795" w:rsidRDefault="00865795" w:rsidP="00865795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37552D72" w14:textId="77777777" w:rsidR="00865795" w:rsidRPr="00AE67EB" w:rsidRDefault="00865795" w:rsidP="00865795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Contratada</w:t>
      </w:r>
    </w:p>
    <w:p w14:paraId="2DAFF260" w14:textId="77777777" w:rsidR="006A3858" w:rsidRDefault="006A3858" w:rsidP="00865795">
      <w:pPr>
        <w:ind w:right="27"/>
        <w:rPr>
          <w:rFonts w:ascii="Calibri" w:hAnsi="Calibri" w:cs="Calibri"/>
          <w:i/>
          <w:iCs/>
          <w:sz w:val="22"/>
        </w:rPr>
      </w:pPr>
    </w:p>
    <w:p w14:paraId="51F2213E" w14:textId="77777777" w:rsidR="006A3858" w:rsidRDefault="006A3858" w:rsidP="006A3858">
      <w:pPr>
        <w:ind w:right="27"/>
        <w:jc w:val="center"/>
        <w:rPr>
          <w:rFonts w:ascii="Calibri" w:hAnsi="Calibri" w:cs="Calibri"/>
          <w:i/>
          <w:iCs/>
          <w:sz w:val="22"/>
        </w:rPr>
        <w:sectPr w:rsidR="006A3858" w:rsidSect="00746E60">
          <w:headerReference w:type="default" r:id="rId10"/>
          <w:footerReference w:type="default" r:id="rId11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3A326C70" w14:textId="77777777" w:rsidR="00865795" w:rsidRPr="00865795" w:rsidRDefault="00865795" w:rsidP="00865795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865795">
        <w:rPr>
          <w:rFonts w:ascii="Calibri" w:hAnsi="Calibri" w:cs="Calibri"/>
          <w:b/>
          <w:bCs/>
          <w:sz w:val="22"/>
          <w:szCs w:val="22"/>
        </w:rPr>
        <w:lastRenderedPageBreak/>
        <w:t xml:space="preserve">SERVIX INFORMÁTICA LTDA </w:t>
      </w:r>
    </w:p>
    <w:p w14:paraId="5B158946" w14:textId="77777777" w:rsidR="00865795" w:rsidRPr="00865795" w:rsidRDefault="00865795" w:rsidP="00865795">
      <w:pPr>
        <w:ind w:right="27"/>
        <w:jc w:val="center"/>
        <w:rPr>
          <w:rFonts w:ascii="Calibri" w:hAnsi="Calibri" w:cs="Calibri"/>
          <w:bCs/>
          <w:sz w:val="22"/>
          <w:szCs w:val="22"/>
        </w:rPr>
      </w:pPr>
      <w:r w:rsidRPr="00865795">
        <w:rPr>
          <w:rFonts w:ascii="Calibri" w:hAnsi="Calibri" w:cs="Calibri"/>
          <w:bCs/>
          <w:sz w:val="22"/>
          <w:szCs w:val="22"/>
        </w:rPr>
        <w:t xml:space="preserve">CNPJ 01.134.191/0001-47 </w:t>
      </w:r>
    </w:p>
    <w:p w14:paraId="37B4F2DA" w14:textId="3B76E3FF" w:rsidR="00865795" w:rsidRDefault="00865795" w:rsidP="00865795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  <w:bookmarkStart w:id="1" w:name="_GoBack"/>
      <w:bookmarkEnd w:id="1"/>
    </w:p>
    <w:p w14:paraId="33D555DC" w14:textId="77777777" w:rsidR="00865795" w:rsidRPr="00AE67EB" w:rsidRDefault="00865795" w:rsidP="00865795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Contratada</w:t>
      </w:r>
    </w:p>
    <w:p w14:paraId="56BCE587" w14:textId="05253FAE" w:rsidR="00FC5800" w:rsidRDefault="00FC5800" w:rsidP="00865795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108B202" w14:textId="45A1A841" w:rsidR="00865795" w:rsidRDefault="00865795" w:rsidP="00865795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5C0A1ED" w14:textId="77777777" w:rsidR="00865795" w:rsidRDefault="00865795" w:rsidP="00865795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6E80FEF" w14:textId="77777777" w:rsidR="00865795" w:rsidRPr="00865795" w:rsidRDefault="00865795" w:rsidP="00865795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865795">
        <w:rPr>
          <w:rFonts w:ascii="Calibri" w:hAnsi="Calibri" w:cs="Calibri"/>
          <w:b/>
          <w:iCs/>
          <w:sz w:val="22"/>
        </w:rPr>
        <w:t xml:space="preserve">CONNECT TELEINFORMÁTICA E CONSULTORIA LTDA </w:t>
      </w:r>
    </w:p>
    <w:p w14:paraId="653B520B" w14:textId="63FAC86E" w:rsidR="00865795" w:rsidRDefault="00865795" w:rsidP="00865795">
      <w:pPr>
        <w:ind w:right="27"/>
        <w:jc w:val="center"/>
        <w:rPr>
          <w:rFonts w:ascii="Calibri" w:hAnsi="Calibri" w:cs="Calibri"/>
          <w:iCs/>
          <w:sz w:val="22"/>
        </w:rPr>
      </w:pPr>
      <w:r w:rsidRPr="00865795">
        <w:rPr>
          <w:rFonts w:ascii="Calibri" w:hAnsi="Calibri" w:cs="Calibri"/>
          <w:iCs/>
          <w:sz w:val="22"/>
        </w:rPr>
        <w:t xml:space="preserve">CNPJ 14.686.366/0001-70 </w:t>
      </w:r>
    </w:p>
    <w:p w14:paraId="5BC5E810" w14:textId="537FB478" w:rsidR="00865795" w:rsidRDefault="00865795" w:rsidP="00865795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52648BC6" w14:textId="2BD303E8" w:rsidR="00865795" w:rsidRDefault="00865795" w:rsidP="00865795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Contratada</w:t>
      </w:r>
    </w:p>
    <w:p w14:paraId="5949AA2E" w14:textId="7A128AD0" w:rsidR="00865795" w:rsidRDefault="00865795" w:rsidP="00865795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3464412E" w14:textId="77777777" w:rsidR="00865795" w:rsidRPr="00AE67EB" w:rsidRDefault="00865795" w:rsidP="00865795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63AE64AD" w14:textId="7652FC39" w:rsidR="00865795" w:rsidRDefault="00865795" w:rsidP="00865795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47A8B52" w14:textId="77777777" w:rsidR="00865795" w:rsidRPr="00865795" w:rsidRDefault="00865795" w:rsidP="00865795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865795">
        <w:rPr>
          <w:rFonts w:ascii="Calibri" w:hAnsi="Calibri" w:cs="Calibri"/>
          <w:b/>
          <w:iCs/>
          <w:sz w:val="22"/>
        </w:rPr>
        <w:t xml:space="preserve">SEPROL IT SERVICES &amp; CONSULTING LTDA </w:t>
      </w:r>
    </w:p>
    <w:p w14:paraId="46F947C2" w14:textId="27D72A32" w:rsidR="00865795" w:rsidRDefault="00865795" w:rsidP="00865795">
      <w:pPr>
        <w:ind w:right="27"/>
        <w:jc w:val="center"/>
        <w:rPr>
          <w:rFonts w:ascii="Calibri" w:hAnsi="Calibri" w:cs="Calibri"/>
          <w:iCs/>
          <w:sz w:val="22"/>
        </w:rPr>
      </w:pPr>
      <w:r w:rsidRPr="00865795">
        <w:rPr>
          <w:rFonts w:ascii="Calibri" w:hAnsi="Calibri" w:cs="Calibri"/>
          <w:iCs/>
          <w:sz w:val="22"/>
        </w:rPr>
        <w:t xml:space="preserve">CNPJ 76.366.285/0001-40 </w:t>
      </w:r>
    </w:p>
    <w:p w14:paraId="33E98455" w14:textId="52F61E67" w:rsidR="00865795" w:rsidRDefault="00865795" w:rsidP="00865795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20868E77" w14:textId="0E65A75F" w:rsidR="00865795" w:rsidRDefault="00865795" w:rsidP="00865795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Contratada</w:t>
      </w:r>
    </w:p>
    <w:p w14:paraId="6CD292AB" w14:textId="65519BEF" w:rsidR="00865795" w:rsidRDefault="00865795" w:rsidP="00865795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06D81CBC" w14:textId="77777777" w:rsidR="00865795" w:rsidRPr="00AE67EB" w:rsidRDefault="00865795" w:rsidP="00865795">
      <w:pPr>
        <w:ind w:right="27"/>
        <w:rPr>
          <w:rFonts w:ascii="Calibri" w:hAnsi="Calibri" w:cs="Calibri"/>
          <w:b/>
          <w:bCs/>
          <w:sz w:val="22"/>
          <w:szCs w:val="22"/>
        </w:rPr>
      </w:pPr>
    </w:p>
    <w:p w14:paraId="649025EB" w14:textId="77777777" w:rsidR="00865795" w:rsidRPr="00865795" w:rsidRDefault="00865795" w:rsidP="00865795">
      <w:pPr>
        <w:ind w:right="27"/>
        <w:jc w:val="center"/>
        <w:rPr>
          <w:rFonts w:ascii="Calibri" w:hAnsi="Calibri" w:cs="Calibri"/>
          <w:b/>
          <w:iCs/>
          <w:sz w:val="22"/>
        </w:rPr>
      </w:pPr>
      <w:r w:rsidRPr="00865795">
        <w:rPr>
          <w:rFonts w:ascii="Calibri" w:hAnsi="Calibri" w:cs="Calibri"/>
          <w:b/>
          <w:iCs/>
          <w:sz w:val="22"/>
        </w:rPr>
        <w:t xml:space="preserve">ANTONIO VALDIR DOS SANTOS LTDA </w:t>
      </w:r>
    </w:p>
    <w:p w14:paraId="799E7428" w14:textId="7BBB8953" w:rsidR="00865795" w:rsidRDefault="00865795" w:rsidP="00865795">
      <w:pPr>
        <w:ind w:right="27"/>
        <w:jc w:val="center"/>
        <w:rPr>
          <w:rFonts w:ascii="Calibri" w:hAnsi="Calibri" w:cs="Calibri"/>
          <w:iCs/>
          <w:sz w:val="22"/>
        </w:rPr>
      </w:pPr>
      <w:r w:rsidRPr="00865795">
        <w:rPr>
          <w:rFonts w:ascii="Calibri" w:hAnsi="Calibri" w:cs="Calibri"/>
          <w:iCs/>
          <w:sz w:val="22"/>
        </w:rPr>
        <w:t xml:space="preserve">CNPJ 27.693.264/0001-24 </w:t>
      </w:r>
    </w:p>
    <w:p w14:paraId="54E9FDE0" w14:textId="61E06C0F" w:rsidR="00865795" w:rsidRDefault="00865795" w:rsidP="00865795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2FBD5B55" w14:textId="77777777" w:rsidR="00865795" w:rsidRPr="00AE67EB" w:rsidRDefault="00865795" w:rsidP="00865795">
      <w:pPr>
        <w:ind w:right="27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            Contratada</w:t>
      </w:r>
    </w:p>
    <w:p w14:paraId="68A319FB" w14:textId="77777777" w:rsidR="00865795" w:rsidRPr="00865795" w:rsidRDefault="00865795" w:rsidP="00865795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</w:p>
    <w:sectPr w:rsidR="00865795" w:rsidRPr="00865795" w:rsidSect="005000E4">
      <w:headerReference w:type="default" r:id="rId12"/>
      <w:footerReference w:type="default" r:id="rId13"/>
      <w:pgSz w:w="11907" w:h="16840" w:code="9"/>
      <w:pgMar w:top="851" w:right="851" w:bottom="79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4C6F7" w14:textId="77777777" w:rsidR="000336B0" w:rsidRDefault="000336B0">
      <w:r>
        <w:separator/>
      </w:r>
    </w:p>
  </w:endnote>
  <w:endnote w:type="continuationSeparator" w:id="0">
    <w:p w14:paraId="7E2AAA9C" w14:textId="77777777" w:rsidR="000336B0" w:rsidRDefault="00033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FDB79" w14:textId="44A3434F" w:rsidR="000336B0" w:rsidRDefault="000336B0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>
      <w:rPr>
        <w:sz w:val="14"/>
      </w:rPr>
      <w:t xml:space="preserve">PE </w:t>
    </w:r>
    <w:r w:rsidRPr="002800F3">
      <w:rPr>
        <w:sz w:val="14"/>
      </w:rPr>
      <w:t>1421/2024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noProof/>
        <w:sz w:val="14"/>
      </w:rPr>
      <w:t>18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DB9FF" w14:textId="77777777" w:rsidR="006A3858" w:rsidRDefault="006A3858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 w:rsidRPr="008B068E">
      <w:rPr>
        <w:sz w:val="14"/>
      </w:rPr>
      <w:t>PE 0615/2024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noProof/>
        <w:sz w:val="14"/>
      </w:rPr>
      <w:t>18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881E4" w14:textId="42D073F5" w:rsidR="000336B0" w:rsidRPr="00562F8F" w:rsidRDefault="000336B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E5EC3" w14:textId="77777777" w:rsidR="000336B0" w:rsidRDefault="000336B0">
      <w:r>
        <w:separator/>
      </w:r>
    </w:p>
  </w:footnote>
  <w:footnote w:type="continuationSeparator" w:id="0">
    <w:p w14:paraId="18331152" w14:textId="77777777" w:rsidR="000336B0" w:rsidRDefault="00033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9FA5AB" w14:textId="77777777" w:rsidR="000336B0" w:rsidRDefault="000336B0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1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0336B0" w:rsidRPr="006A59DF" w:rsidRDefault="000336B0">
    <w:pPr>
      <w:pStyle w:val="Cabealho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EEE56" w14:textId="77777777" w:rsidR="006A3858" w:rsidRDefault="006A3858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7DD3588" wp14:editId="4C5B4A45">
          <wp:extent cx="1295400" cy="438150"/>
          <wp:effectExtent l="0" t="0" r="0" b="0"/>
          <wp:docPr id="3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DA5373" w14:textId="77777777" w:rsidR="006A3858" w:rsidRPr="006A59DF" w:rsidRDefault="006A3858">
    <w:pPr>
      <w:pStyle w:val="Cabealho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DB049" w14:textId="05A82D1B" w:rsidR="000336B0" w:rsidRDefault="000336B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2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0336B0" w:rsidRDefault="000336B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8"/>
  </w:num>
  <w:num w:numId="7">
    <w:abstractNumId w:val="5"/>
  </w:num>
  <w:num w:numId="8">
    <w:abstractNumId w:val="7"/>
  </w:num>
  <w:num w:numId="9">
    <w:abstractNumId w:val="10"/>
  </w:num>
  <w:num w:numId="10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4"/>
  </w:num>
  <w:num w:numId="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>
    <w:abstractNumId w:val="3"/>
  </w:num>
  <w:num w:numId="29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11"/>
  </w:num>
  <w:num w:numId="33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36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6B0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564B5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3C5"/>
    <w:rsid w:val="00082D65"/>
    <w:rsid w:val="00083213"/>
    <w:rsid w:val="00083A44"/>
    <w:rsid w:val="00084926"/>
    <w:rsid w:val="00084EA2"/>
    <w:rsid w:val="00085391"/>
    <w:rsid w:val="00085E89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AB5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77D2E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00F3"/>
    <w:rsid w:val="00281DEE"/>
    <w:rsid w:val="0028317A"/>
    <w:rsid w:val="002874CC"/>
    <w:rsid w:val="00287D56"/>
    <w:rsid w:val="002902CE"/>
    <w:rsid w:val="00291277"/>
    <w:rsid w:val="002921F9"/>
    <w:rsid w:val="00293227"/>
    <w:rsid w:val="00295165"/>
    <w:rsid w:val="00296A54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038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3ACE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77C5E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0D23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57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4F7F20"/>
    <w:rsid w:val="005000E4"/>
    <w:rsid w:val="00500928"/>
    <w:rsid w:val="00500E5A"/>
    <w:rsid w:val="00501625"/>
    <w:rsid w:val="00502189"/>
    <w:rsid w:val="00505582"/>
    <w:rsid w:val="00506521"/>
    <w:rsid w:val="00507250"/>
    <w:rsid w:val="005133FF"/>
    <w:rsid w:val="005138D7"/>
    <w:rsid w:val="00514345"/>
    <w:rsid w:val="0051436D"/>
    <w:rsid w:val="00515EF8"/>
    <w:rsid w:val="0051764A"/>
    <w:rsid w:val="00520C58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47F"/>
    <w:rsid w:val="00627FFC"/>
    <w:rsid w:val="0063338A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3858"/>
    <w:rsid w:val="006A459E"/>
    <w:rsid w:val="006A492B"/>
    <w:rsid w:val="006A59DF"/>
    <w:rsid w:val="006B0405"/>
    <w:rsid w:val="006B2C57"/>
    <w:rsid w:val="006B5514"/>
    <w:rsid w:val="006B5C06"/>
    <w:rsid w:val="006C0238"/>
    <w:rsid w:val="006C7D8E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737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B5FEC"/>
    <w:rsid w:val="007C0B95"/>
    <w:rsid w:val="007C17DF"/>
    <w:rsid w:val="007C57D4"/>
    <w:rsid w:val="007C5E2B"/>
    <w:rsid w:val="007C5F90"/>
    <w:rsid w:val="007C6E1D"/>
    <w:rsid w:val="007D0675"/>
    <w:rsid w:val="007D088F"/>
    <w:rsid w:val="007D5BEB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41270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795"/>
    <w:rsid w:val="00865F67"/>
    <w:rsid w:val="00866D09"/>
    <w:rsid w:val="008676FE"/>
    <w:rsid w:val="00867D05"/>
    <w:rsid w:val="0087071F"/>
    <w:rsid w:val="00872A31"/>
    <w:rsid w:val="008750C3"/>
    <w:rsid w:val="00875F2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0133"/>
    <w:rsid w:val="00991457"/>
    <w:rsid w:val="009925A8"/>
    <w:rsid w:val="0099722B"/>
    <w:rsid w:val="009A04A7"/>
    <w:rsid w:val="009A3249"/>
    <w:rsid w:val="009A69A5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69F7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2EE9"/>
    <w:rsid w:val="00A46A13"/>
    <w:rsid w:val="00A51CCB"/>
    <w:rsid w:val="00A53A55"/>
    <w:rsid w:val="00A54375"/>
    <w:rsid w:val="00A54DA0"/>
    <w:rsid w:val="00A569F4"/>
    <w:rsid w:val="00A5783D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AF4F55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28D0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9728E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271E"/>
    <w:rsid w:val="00C03743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1505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E709D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35A5"/>
    <w:rsid w:val="00ED124B"/>
    <w:rsid w:val="00ED285B"/>
    <w:rsid w:val="00ED3046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57D3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454"/>
    <w:rsid w:val="00FE3750"/>
    <w:rsid w:val="00FE4B45"/>
    <w:rsid w:val="00FE545E"/>
    <w:rsid w:val="00FE6618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611AB"/>
    <w:rsid w:val="002D7472"/>
    <w:rsid w:val="003F7607"/>
    <w:rsid w:val="004B2F91"/>
    <w:rsid w:val="0054441A"/>
    <w:rsid w:val="005F14F9"/>
    <w:rsid w:val="006738B0"/>
    <w:rsid w:val="00695DD5"/>
    <w:rsid w:val="006D7639"/>
    <w:rsid w:val="009A05A2"/>
    <w:rsid w:val="00A1342A"/>
    <w:rsid w:val="00A3182D"/>
    <w:rsid w:val="00B4559A"/>
    <w:rsid w:val="00BA048D"/>
    <w:rsid w:val="00BA2BC2"/>
    <w:rsid w:val="00D67DC3"/>
    <w:rsid w:val="00DC2A55"/>
    <w:rsid w:val="00E17B52"/>
    <w:rsid w:val="00F11930"/>
    <w:rsid w:val="00F2680D"/>
    <w:rsid w:val="00F3313F"/>
    <w:rsid w:val="00F50A63"/>
    <w:rsid w:val="00FE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530907-DA2E-469B-A8AF-EDE47A781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2</Pages>
  <Words>581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3715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111</cp:revision>
  <cp:lastPrinted>2024-11-18T17:43:00Z</cp:lastPrinted>
  <dcterms:created xsi:type="dcterms:W3CDTF">2020-05-14T18:48:00Z</dcterms:created>
  <dcterms:modified xsi:type="dcterms:W3CDTF">2024-11-18T17:43:00Z</dcterms:modified>
</cp:coreProperties>
</file>